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9875" w14:textId="77777777" w:rsidR="006E39C7" w:rsidRPr="002B2B02" w:rsidRDefault="006E39C7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 w:rsidRPr="002B2B02">
        <w:rPr>
          <w:b/>
          <w:sz w:val="24"/>
        </w:rPr>
        <w:t>PROJEKTI</w:t>
      </w:r>
      <w:r w:rsidR="002E1AAF">
        <w:rPr>
          <w:b/>
          <w:sz w:val="24"/>
        </w:rPr>
        <w:t>- JA OBJEKTI</w:t>
      </w:r>
      <w:r w:rsidRPr="002B2B02">
        <w:rPr>
          <w:b/>
          <w:sz w:val="24"/>
        </w:rPr>
        <w:t>JUHI CV</w:t>
      </w:r>
      <w:bookmarkEnd w:id="0"/>
      <w:bookmarkEnd w:id="1"/>
    </w:p>
    <w:p w14:paraId="0AA6672C" w14:textId="77777777" w:rsidR="006E39C7" w:rsidRPr="002B2B02" w:rsidRDefault="006E39C7" w:rsidP="006E39C7">
      <w:pPr>
        <w:rPr>
          <w:iCs/>
          <w:sz w:val="24"/>
          <w:szCs w:val="24"/>
        </w:rPr>
      </w:pPr>
    </w:p>
    <w:p w14:paraId="2CD0ABF9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5C6230A5" w14:textId="7BD240D3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Mihkel</w:t>
      </w:r>
      <w:r w:rsidRPr="007B631C">
        <w:rPr>
          <w:sz w:val="24"/>
          <w:szCs w:val="24"/>
          <w:u w:val="single"/>
          <w:lang w:val="et-EE"/>
        </w:rPr>
        <w:tab/>
      </w:r>
    </w:p>
    <w:p w14:paraId="3DF104D4" w14:textId="6DDD5EFE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Pill</w:t>
      </w:r>
      <w:r w:rsidRPr="007B631C">
        <w:rPr>
          <w:sz w:val="24"/>
          <w:szCs w:val="24"/>
          <w:u w:val="single"/>
          <w:lang w:val="et-EE"/>
        </w:rPr>
        <w:tab/>
      </w:r>
    </w:p>
    <w:p w14:paraId="62531F84" w14:textId="50DA2400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643F91">
        <w:rPr>
          <w:sz w:val="24"/>
          <w:szCs w:val="24"/>
          <w:lang w:val="et-EE"/>
        </w:rPr>
        <w:t xml:space="preserve"> </w:t>
      </w:r>
      <w:r w:rsidR="00843AC8">
        <w:rPr>
          <w:sz w:val="24"/>
          <w:szCs w:val="24"/>
          <w:lang w:val="et-EE"/>
        </w:rPr>
        <w:t>20.05.1991</w:t>
      </w:r>
      <w:r w:rsidRPr="007B631C">
        <w:rPr>
          <w:sz w:val="24"/>
          <w:szCs w:val="24"/>
          <w:u w:val="single"/>
          <w:lang w:val="et-EE"/>
        </w:rPr>
        <w:tab/>
      </w:r>
    </w:p>
    <w:p w14:paraId="29ECF760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02DAF159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276"/>
        <w:gridCol w:w="2551"/>
        <w:gridCol w:w="2424"/>
      </w:tblGrid>
      <w:tr w:rsidR="006E39C7" w:rsidRPr="007B631C" w14:paraId="59DC72CF" w14:textId="77777777" w:rsidTr="00843AC8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A426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FDDB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97FF2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220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6E39C7" w:rsidRPr="007B631C" w14:paraId="238A3FB3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4A3C" w14:textId="4431709A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Tehnikakõrgkool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D43C" w14:textId="2E54A593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E61F" w14:textId="31DA7592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Rakenduslik kõrgharidus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3BC7" w14:textId="5CB37957" w:rsidR="006E39C7" w:rsidRPr="007B631C" w:rsidRDefault="00843AC8" w:rsidP="00843AC8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2010-2015</w:t>
            </w:r>
          </w:p>
        </w:tc>
      </w:tr>
      <w:tr w:rsidR="006E39C7" w:rsidRPr="007B631C" w14:paraId="4CD06D31" w14:textId="77777777" w:rsidTr="00843AC8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79FE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AF15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A01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FFBC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72F9DCD9" w14:textId="77777777" w:rsidR="006E39C7" w:rsidRDefault="006E39C7" w:rsidP="006E39C7">
      <w:pPr>
        <w:rPr>
          <w:sz w:val="24"/>
          <w:szCs w:val="24"/>
          <w:lang w:val="et-EE"/>
        </w:rPr>
      </w:pPr>
    </w:p>
    <w:p w14:paraId="769A5635" w14:textId="1A0B3EA5" w:rsidR="00643F91" w:rsidRDefault="00643F91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Kutsetunnistus: __</w:t>
      </w:r>
      <w:r w:rsidR="00843AC8">
        <w:rPr>
          <w:sz w:val="24"/>
          <w:szCs w:val="24"/>
          <w:lang w:val="et-EE"/>
        </w:rPr>
        <w:t>1</w:t>
      </w:r>
      <w:r w:rsidR="00E05903">
        <w:rPr>
          <w:sz w:val="24"/>
          <w:szCs w:val="24"/>
          <w:lang w:val="et-EE"/>
        </w:rPr>
        <w:t>87290</w:t>
      </w:r>
      <w:r>
        <w:rPr>
          <w:sz w:val="24"/>
          <w:szCs w:val="24"/>
          <w:lang w:val="et-EE"/>
        </w:rPr>
        <w:t>___________</w:t>
      </w:r>
    </w:p>
    <w:p w14:paraId="19EA2651" w14:textId="77777777" w:rsidR="00643F91" w:rsidRPr="007B631C" w:rsidRDefault="00643F91" w:rsidP="006E39C7">
      <w:pPr>
        <w:rPr>
          <w:sz w:val="24"/>
          <w:szCs w:val="24"/>
          <w:lang w:val="et-EE"/>
        </w:rPr>
      </w:pPr>
    </w:p>
    <w:p w14:paraId="46CCBD07" w14:textId="77777777" w:rsidR="006E39C7" w:rsidRPr="007B631C" w:rsidRDefault="006E39C7" w:rsidP="00643F91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46"/>
        <w:gridCol w:w="1980"/>
        <w:gridCol w:w="3240"/>
      </w:tblGrid>
      <w:tr w:rsidR="006E39C7" w:rsidRPr="007B631C" w14:paraId="7E8C6ACE" w14:textId="77777777" w:rsidTr="00843AC8">
        <w:tc>
          <w:tcPr>
            <w:tcW w:w="2694" w:type="dxa"/>
            <w:vAlign w:val="center"/>
          </w:tcPr>
          <w:p w14:paraId="377C99F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446" w:type="dxa"/>
            <w:vAlign w:val="center"/>
          </w:tcPr>
          <w:p w14:paraId="422AC20A" w14:textId="77777777" w:rsidR="006E39C7" w:rsidRPr="007B631C" w:rsidRDefault="006E39C7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Ameti-nimetus</w:t>
            </w:r>
          </w:p>
        </w:tc>
        <w:tc>
          <w:tcPr>
            <w:tcW w:w="1980" w:type="dxa"/>
            <w:vAlign w:val="center"/>
          </w:tcPr>
          <w:p w14:paraId="7D62CD66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526EC51A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E39C7" w:rsidRPr="007B631C" w14:paraId="3684D35C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6BEA6468" w14:textId="31B6237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A1AE87D" w14:textId="110FBEAF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osakonna juhataja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1555BCE2" w14:textId="5E5CFE5C" w:rsidR="006E39C7" w:rsidRPr="007B631C" w:rsidRDefault="00617675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Osakonna e</w:t>
            </w:r>
            <w:r w:rsidR="00843AC8" w:rsidRPr="00843AC8">
              <w:rPr>
                <w:sz w:val="24"/>
                <w:szCs w:val="24"/>
                <w:lang w:val="et-EE"/>
              </w:rPr>
              <w:t>hitustegevuse juhtimine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153BE9CB" w14:textId="23736AD5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2018- tänase päevani</w:t>
            </w:r>
          </w:p>
        </w:tc>
      </w:tr>
      <w:tr w:rsidR="00843AC8" w:rsidRPr="007B631C" w14:paraId="3532E7A7" w14:textId="77777777" w:rsidTr="00843AC8">
        <w:tc>
          <w:tcPr>
            <w:tcW w:w="2694" w:type="dxa"/>
            <w:tcBorders>
              <w:top w:val="single" w:sz="4" w:space="0" w:color="000000"/>
            </w:tcBorders>
          </w:tcPr>
          <w:p w14:paraId="0B888B01" w14:textId="68828106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10494A02" w14:textId="5D6440F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  <w:tcBorders>
              <w:top w:val="single" w:sz="4" w:space="0" w:color="000000"/>
            </w:tcBorders>
          </w:tcPr>
          <w:p w14:paraId="66A8DB62" w14:textId="2B2600BB" w:rsidR="00843AC8" w:rsidRPr="00843AC8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 eelarvestamine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76F52254" w14:textId="0198C943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</w:tr>
      <w:tr w:rsidR="00843AC8" w:rsidRPr="007B631C" w14:paraId="148EE145" w14:textId="77777777" w:rsidTr="00843AC8">
        <w:tc>
          <w:tcPr>
            <w:tcW w:w="2694" w:type="dxa"/>
          </w:tcPr>
          <w:p w14:paraId="55E51137" w14:textId="5E1662A0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Altos teed OÜ</w:t>
            </w:r>
          </w:p>
        </w:tc>
        <w:tc>
          <w:tcPr>
            <w:tcW w:w="1446" w:type="dxa"/>
          </w:tcPr>
          <w:p w14:paraId="4FD243EB" w14:textId="2A309DF5" w:rsidR="00843AC8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50847F83" w14:textId="7C26C40F" w:rsidR="00843AC8" w:rsidRPr="00843AC8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  <w:r w:rsidR="00617675">
              <w:rPr>
                <w:sz w:val="24"/>
                <w:szCs w:val="24"/>
                <w:lang w:val="et-EE"/>
              </w:rPr>
              <w:t>,eelarve grupijuht</w:t>
            </w:r>
          </w:p>
        </w:tc>
        <w:tc>
          <w:tcPr>
            <w:tcW w:w="3240" w:type="dxa"/>
          </w:tcPr>
          <w:p w14:paraId="061CA913" w14:textId="7D5D53D8" w:rsidR="00843AC8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2016</w:t>
            </w:r>
          </w:p>
        </w:tc>
      </w:tr>
      <w:tr w:rsidR="006E39C7" w:rsidRPr="007B631C" w14:paraId="4ECE44E0" w14:textId="77777777" w:rsidTr="00843AC8">
        <w:tc>
          <w:tcPr>
            <w:tcW w:w="2694" w:type="dxa"/>
          </w:tcPr>
          <w:p w14:paraId="20AD3642" w14:textId="65540D56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3007408B" w14:textId="5E37337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1980" w:type="dxa"/>
          </w:tcPr>
          <w:p w14:paraId="2143E1AD" w14:textId="540432F7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Ehituse objektide juhtimine</w:t>
            </w:r>
          </w:p>
        </w:tc>
        <w:tc>
          <w:tcPr>
            <w:tcW w:w="3240" w:type="dxa"/>
          </w:tcPr>
          <w:p w14:paraId="443560C5" w14:textId="4C4633F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2015</w:t>
            </w:r>
          </w:p>
        </w:tc>
      </w:tr>
      <w:tr w:rsidR="006E39C7" w:rsidRPr="007B631C" w14:paraId="6EB61C74" w14:textId="77777777" w:rsidTr="00843AC8">
        <w:tc>
          <w:tcPr>
            <w:tcW w:w="2694" w:type="dxa"/>
          </w:tcPr>
          <w:p w14:paraId="5A352103" w14:textId="250C065E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43404F8C" w14:textId="26163EC3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Tööjuht-teetööline</w:t>
            </w:r>
          </w:p>
        </w:tc>
        <w:tc>
          <w:tcPr>
            <w:tcW w:w="1980" w:type="dxa"/>
          </w:tcPr>
          <w:p w14:paraId="15389770" w14:textId="52E29440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Tööde teostamine ja koordineerimine objektil</w:t>
            </w:r>
          </w:p>
        </w:tc>
        <w:tc>
          <w:tcPr>
            <w:tcW w:w="3240" w:type="dxa"/>
          </w:tcPr>
          <w:p w14:paraId="3716548B" w14:textId="5CDC337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2014</w:t>
            </w:r>
          </w:p>
        </w:tc>
      </w:tr>
      <w:tr w:rsidR="006E39C7" w:rsidRPr="007B631C" w14:paraId="27680659" w14:textId="77777777" w:rsidTr="00843AC8">
        <w:tc>
          <w:tcPr>
            <w:tcW w:w="2694" w:type="dxa"/>
          </w:tcPr>
          <w:p w14:paraId="5B6E84AD" w14:textId="595D0004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Lemminkäinen Eesti AS</w:t>
            </w:r>
          </w:p>
        </w:tc>
        <w:tc>
          <w:tcPr>
            <w:tcW w:w="1446" w:type="dxa"/>
          </w:tcPr>
          <w:p w14:paraId="39E4C879" w14:textId="6396F331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Teetööline</w:t>
            </w:r>
          </w:p>
        </w:tc>
        <w:tc>
          <w:tcPr>
            <w:tcW w:w="1980" w:type="dxa"/>
          </w:tcPr>
          <w:p w14:paraId="18EBABD1" w14:textId="0521FADB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 w:rsidRPr="00843AC8">
              <w:rPr>
                <w:sz w:val="24"/>
                <w:szCs w:val="24"/>
                <w:lang w:val="et-EE"/>
              </w:rPr>
              <w:t>Objektil teetööde teostamine</w:t>
            </w:r>
          </w:p>
        </w:tc>
        <w:tc>
          <w:tcPr>
            <w:tcW w:w="3240" w:type="dxa"/>
          </w:tcPr>
          <w:p w14:paraId="242B2CF2" w14:textId="04CC2B9A" w:rsidR="006E39C7" w:rsidRPr="007B631C" w:rsidRDefault="00843AC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2012-2013</w:t>
            </w:r>
          </w:p>
        </w:tc>
      </w:tr>
    </w:tbl>
    <w:p w14:paraId="4130F417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E10E628" w14:textId="47EBB19C" w:rsidR="006E39C7" w:rsidRPr="007B631C" w:rsidRDefault="006E39C7" w:rsidP="006E39C7">
      <w:pPr>
        <w:jc w:val="both"/>
        <w:rPr>
          <w:sz w:val="16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Töökogemus teede (teeseaduse § </w:t>
      </w:r>
      <w:r w:rsidR="00B31F4E">
        <w:rPr>
          <w:sz w:val="24"/>
          <w:szCs w:val="24"/>
          <w:lang w:val="et-EE"/>
        </w:rPr>
        <w:t>14</w:t>
      </w:r>
      <w:r w:rsidRPr="007B631C">
        <w:rPr>
          <w:sz w:val="24"/>
          <w:szCs w:val="24"/>
          <w:lang w:val="et-EE"/>
        </w:rPr>
        <w:t xml:space="preserve"> mõistes</w:t>
      </w:r>
      <w:r w:rsidR="00643F91">
        <w:rPr>
          <w:sz w:val="24"/>
          <w:szCs w:val="24"/>
          <w:lang w:val="et-EE"/>
        </w:rPr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Pr="007B631C">
        <w:rPr>
          <w:sz w:val="24"/>
          <w:szCs w:val="24"/>
          <w:lang w:val="et-EE"/>
        </w:rPr>
        <w:t xml:space="preserve">) ehituse- või remondi valdkonnas kokku </w:t>
      </w:r>
      <w:r w:rsidR="00617675">
        <w:rPr>
          <w:sz w:val="24"/>
          <w:szCs w:val="24"/>
          <w:lang w:val="et-EE"/>
        </w:rPr>
        <w:t>10</w:t>
      </w:r>
      <w:r w:rsidRPr="007B631C">
        <w:rPr>
          <w:sz w:val="24"/>
          <w:szCs w:val="24"/>
          <w:lang w:val="et-EE"/>
        </w:rPr>
        <w:t xml:space="preserve"> aastat</w:t>
      </w:r>
      <w:r w:rsidRPr="007B631C">
        <w:rPr>
          <w:sz w:val="24"/>
          <w:szCs w:val="24"/>
          <w:vertAlign w:val="superscript"/>
          <w:lang w:val="et-EE"/>
        </w:rPr>
        <w:footnoteReference w:id="2"/>
      </w:r>
      <w:r w:rsidRPr="007B631C">
        <w:rPr>
          <w:sz w:val="24"/>
          <w:szCs w:val="24"/>
          <w:lang w:val="et-EE"/>
        </w:rPr>
        <w:t xml:space="preserve">. </w:t>
      </w:r>
    </w:p>
    <w:p w14:paraId="395A512B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58E8A0C8" w14:textId="77777777" w:rsidR="006E39C7" w:rsidRPr="007B631C" w:rsidRDefault="006E39C7" w:rsidP="00643F91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B31F4E">
        <w:rPr>
          <w:sz w:val="24"/>
          <w:szCs w:val="24"/>
          <w:lang w:val="et-EE"/>
        </w:rPr>
        <w:t>4</w:t>
      </w:r>
      <w:r w:rsidRPr="007B631C">
        <w:rPr>
          <w:sz w:val="24"/>
          <w:szCs w:val="24"/>
          <w:lang w:val="et-EE"/>
        </w:rPr>
        <w:t xml:space="preserve"> mõistes</w:t>
      </w:r>
      <w:r w:rsidR="00643F91" w:rsidRPr="00643F91">
        <w:t xml:space="preserve"> </w:t>
      </w:r>
      <w:r w:rsidR="00643F91" w:rsidRPr="00643F91">
        <w:rPr>
          <w:sz w:val="24"/>
          <w:szCs w:val="24"/>
          <w:lang w:val="et-EE"/>
        </w:rPr>
        <w:t>või ehitusseadustiku § 92 lg 5</w:t>
      </w:r>
      <w:r w:rsidR="00643F91">
        <w:rPr>
          <w:sz w:val="24"/>
          <w:szCs w:val="24"/>
          <w:lang w:val="et-EE"/>
        </w:rPr>
        <w:t xml:space="preserve"> </w:t>
      </w:r>
      <w:r w:rsidRPr="007B631C">
        <w:rPr>
          <w:sz w:val="24"/>
          <w:szCs w:val="24"/>
          <w:lang w:val="et-EE"/>
        </w:rPr>
        <w:t xml:space="preserve">) ehituse- või remondi projektides projektijuhina või objektijuhina viimase </w:t>
      </w:r>
      <w:r w:rsidR="00643F91">
        <w:rPr>
          <w:sz w:val="24"/>
          <w:szCs w:val="24"/>
          <w:lang w:val="et-EE"/>
        </w:rPr>
        <w:t>viie</w:t>
      </w:r>
      <w:r w:rsidRPr="007B631C">
        <w:rPr>
          <w:sz w:val="24"/>
          <w:szCs w:val="24"/>
          <w:lang w:val="et-EE"/>
        </w:rPr>
        <w:t xml:space="preserve"> aasta (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–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/20</w:t>
      </w:r>
      <w:r w:rsidR="00B31F4E">
        <w:rPr>
          <w:sz w:val="24"/>
          <w:szCs w:val="24"/>
          <w:lang w:val="et-EE"/>
        </w:rPr>
        <w:t>...</w:t>
      </w:r>
      <w:r w:rsidRPr="007B631C">
        <w:rPr>
          <w:sz w:val="24"/>
          <w:szCs w:val="24"/>
          <w:lang w:val="et-EE"/>
        </w:rPr>
        <w:t>) 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730"/>
        <w:gridCol w:w="1389"/>
        <w:gridCol w:w="1417"/>
        <w:gridCol w:w="1701"/>
      </w:tblGrid>
      <w:tr w:rsidR="006E39C7" w:rsidRPr="007B631C" w14:paraId="6529A426" w14:textId="77777777" w:rsidTr="00EC2D53">
        <w:tc>
          <w:tcPr>
            <w:tcW w:w="2127" w:type="dxa"/>
            <w:vAlign w:val="center"/>
          </w:tcPr>
          <w:p w14:paraId="6F6D016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843" w:type="dxa"/>
            <w:vAlign w:val="center"/>
          </w:tcPr>
          <w:p w14:paraId="43DBCA13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Tellija.nimi ja tellija esindaja nimi, kontak-tandmed</w:t>
            </w:r>
          </w:p>
        </w:tc>
        <w:tc>
          <w:tcPr>
            <w:tcW w:w="1730" w:type="dxa"/>
          </w:tcPr>
          <w:p w14:paraId="7A8535B3" w14:textId="77777777" w:rsidR="006E39C7" w:rsidRPr="007B631C" w:rsidRDefault="006E39C7" w:rsidP="00DB69B0">
            <w:pPr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maksumus käibe-maksuta (euro)</w:t>
            </w:r>
          </w:p>
        </w:tc>
        <w:tc>
          <w:tcPr>
            <w:tcW w:w="1389" w:type="dxa"/>
            <w:vAlign w:val="center"/>
          </w:tcPr>
          <w:p w14:paraId="636A0B29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Projekti põhinäitajad (katte m², tee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pikkus m, jm)</w:t>
            </w:r>
          </w:p>
        </w:tc>
        <w:tc>
          <w:tcPr>
            <w:tcW w:w="1417" w:type="dxa"/>
            <w:vAlign w:val="center"/>
          </w:tcPr>
          <w:p w14:paraId="763B1CE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lastRenderedPageBreak/>
              <w:t>(kuu/aasta)</w:t>
            </w:r>
          </w:p>
        </w:tc>
        <w:tc>
          <w:tcPr>
            <w:tcW w:w="1701" w:type="dxa"/>
            <w:vAlign w:val="center"/>
          </w:tcPr>
          <w:p w14:paraId="54D0B12B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lastRenderedPageBreak/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3"/>
            </w:r>
            <w:r w:rsidRPr="007B631C">
              <w:rPr>
                <w:sz w:val="24"/>
                <w:szCs w:val="24"/>
                <w:lang w:val="et-EE"/>
              </w:rPr>
              <w:t xml:space="preserve"> projektijuhina või </w:t>
            </w:r>
            <w:r w:rsidRPr="007B631C">
              <w:rPr>
                <w:sz w:val="24"/>
                <w:szCs w:val="24"/>
                <w:lang w:val="et-EE"/>
              </w:rPr>
              <w:lastRenderedPageBreak/>
              <w:t>objektijuhina</w:t>
            </w:r>
          </w:p>
        </w:tc>
      </w:tr>
      <w:tr w:rsidR="00617675" w:rsidRPr="007B631C" w14:paraId="441F381C" w14:textId="77777777" w:rsidTr="00EC2D53">
        <w:tc>
          <w:tcPr>
            <w:tcW w:w="2127" w:type="dxa"/>
          </w:tcPr>
          <w:p w14:paraId="59B8511B" w14:textId="7E08E9B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lastRenderedPageBreak/>
              <w:t>Paikuse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osavalla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Rukkilille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tööstusküla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teede</w:t>
            </w:r>
            <w:proofErr w:type="spellEnd"/>
            <w:r w:rsidRPr="008B1842">
              <w:rPr>
                <w:sz w:val="24"/>
                <w:szCs w:val="24"/>
              </w:rPr>
              <w:t xml:space="preserve">- ja </w:t>
            </w:r>
            <w:proofErr w:type="spellStart"/>
            <w:r w:rsidRPr="008B1842">
              <w:rPr>
                <w:sz w:val="24"/>
                <w:szCs w:val="24"/>
              </w:rPr>
              <w:t>tehnovõrkude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ehitamine</w:t>
            </w:r>
            <w:proofErr w:type="spellEnd"/>
            <w:r w:rsidRPr="008B1842">
              <w:rPr>
                <w:sz w:val="24"/>
                <w:szCs w:val="24"/>
              </w:rPr>
              <w:t>, RH1197775</w:t>
            </w:r>
          </w:p>
        </w:tc>
        <w:tc>
          <w:tcPr>
            <w:tcW w:w="1843" w:type="dxa"/>
          </w:tcPr>
          <w:p w14:paraId="36FBD253" w14:textId="77777777" w:rsidR="00617675" w:rsidRPr="008B1842" w:rsidRDefault="00617675" w:rsidP="00617675">
            <w:pPr>
              <w:rPr>
                <w:sz w:val="24"/>
                <w:szCs w:val="24"/>
              </w:rPr>
            </w:pPr>
            <w:r w:rsidRPr="008B1842">
              <w:rPr>
                <w:sz w:val="24"/>
                <w:szCs w:val="24"/>
              </w:rPr>
              <w:t xml:space="preserve">Pärnu </w:t>
            </w:r>
            <w:proofErr w:type="spellStart"/>
            <w:r w:rsidRPr="008B1842">
              <w:rPr>
                <w:sz w:val="24"/>
                <w:szCs w:val="24"/>
              </w:rPr>
              <w:t>Linnavalitsus</w:t>
            </w:r>
            <w:proofErr w:type="spellEnd"/>
            <w:r w:rsidRPr="008B1842">
              <w:rPr>
                <w:sz w:val="24"/>
                <w:szCs w:val="24"/>
              </w:rPr>
              <w:t xml:space="preserve">, </w:t>
            </w:r>
          </w:p>
          <w:p w14:paraId="0F0C4E4E" w14:textId="75C08BE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 xml:space="preserve">Martin Hollas, </w:t>
            </w:r>
            <w:hyperlink r:id="rId8" w:history="1">
              <w:r w:rsidRPr="008B1842">
                <w:rPr>
                  <w:rStyle w:val="Hyperlink"/>
                  <w:sz w:val="24"/>
                  <w:szCs w:val="24"/>
                </w:rPr>
                <w:t>martin.hollas@parnu.ee</w:t>
              </w:r>
            </w:hyperlink>
            <w:r w:rsidRPr="008B18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</w:tcPr>
          <w:p w14:paraId="6624C37A" w14:textId="76C3D6E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>664</w:t>
            </w:r>
            <w:r>
              <w:rPr>
                <w:sz w:val="24"/>
                <w:szCs w:val="24"/>
              </w:rPr>
              <w:t xml:space="preserve"> </w:t>
            </w:r>
            <w:r w:rsidRPr="008B1842">
              <w:rPr>
                <w:sz w:val="24"/>
                <w:szCs w:val="24"/>
              </w:rPr>
              <w:t>336,55</w:t>
            </w:r>
          </w:p>
        </w:tc>
        <w:tc>
          <w:tcPr>
            <w:tcW w:w="1389" w:type="dxa"/>
          </w:tcPr>
          <w:p w14:paraId="2B6C018E" w14:textId="52189943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proofErr w:type="spellStart"/>
            <w:r w:rsidRPr="008B1842">
              <w:rPr>
                <w:sz w:val="24"/>
                <w:szCs w:val="24"/>
              </w:rPr>
              <w:t>asfaltkatte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ülakihti</w:t>
            </w:r>
            <w:proofErr w:type="spellEnd"/>
            <w:r w:rsidRPr="008B1842">
              <w:rPr>
                <w:sz w:val="24"/>
                <w:szCs w:val="24"/>
              </w:rPr>
              <w:t xml:space="preserve"> 859 43 </w:t>
            </w:r>
            <w:proofErr w:type="spellStart"/>
            <w:r w:rsidRPr="008B1842">
              <w:rPr>
                <w:sz w:val="24"/>
                <w:szCs w:val="24"/>
              </w:rPr>
              <w:t>valgustit</w:t>
            </w:r>
            <w:proofErr w:type="spellEnd"/>
            <w:r w:rsidRPr="008B1842">
              <w:rPr>
                <w:sz w:val="24"/>
                <w:szCs w:val="24"/>
              </w:rPr>
              <w:t xml:space="preserve">, 1550m </w:t>
            </w:r>
            <w:proofErr w:type="spellStart"/>
            <w:r w:rsidRPr="008B1842">
              <w:rPr>
                <w:sz w:val="24"/>
                <w:szCs w:val="24"/>
              </w:rPr>
              <w:t>valgusti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kaablit</w:t>
            </w:r>
            <w:proofErr w:type="spellEnd"/>
            <w:r w:rsidRPr="008B1842">
              <w:rPr>
                <w:sz w:val="24"/>
                <w:szCs w:val="24"/>
              </w:rPr>
              <w:t xml:space="preserve">; 1101m </w:t>
            </w:r>
            <w:proofErr w:type="spellStart"/>
            <w:r w:rsidRPr="008B1842">
              <w:rPr>
                <w:sz w:val="24"/>
                <w:szCs w:val="24"/>
              </w:rPr>
              <w:t>veetrassi</w:t>
            </w:r>
            <w:proofErr w:type="spellEnd"/>
            <w:r w:rsidRPr="008B1842">
              <w:rPr>
                <w:sz w:val="24"/>
                <w:szCs w:val="24"/>
              </w:rPr>
              <w:t xml:space="preserve"> </w:t>
            </w:r>
            <w:proofErr w:type="spellStart"/>
            <w:r w:rsidRPr="008B1842">
              <w:rPr>
                <w:sz w:val="24"/>
                <w:szCs w:val="24"/>
              </w:rPr>
              <w:t>ning</w:t>
            </w:r>
            <w:proofErr w:type="spellEnd"/>
            <w:r w:rsidRPr="008B1842">
              <w:rPr>
                <w:sz w:val="24"/>
                <w:szCs w:val="24"/>
              </w:rPr>
              <w:t xml:space="preserve"> 1053m </w:t>
            </w:r>
            <w:proofErr w:type="spellStart"/>
            <w:r w:rsidRPr="008B1842">
              <w:rPr>
                <w:sz w:val="24"/>
                <w:szCs w:val="24"/>
              </w:rPr>
              <w:t>reoveekanalisatsiooni</w:t>
            </w:r>
            <w:proofErr w:type="spellEnd"/>
            <w:r w:rsidRPr="008B1842">
              <w:rPr>
                <w:sz w:val="24"/>
                <w:szCs w:val="24"/>
              </w:rPr>
              <w:t xml:space="preserve">; 4x50m3 </w:t>
            </w:r>
            <w:proofErr w:type="spellStart"/>
            <w:r w:rsidRPr="008B1842">
              <w:rPr>
                <w:sz w:val="24"/>
                <w:szCs w:val="24"/>
              </w:rPr>
              <w:t>tuletõrje</w:t>
            </w:r>
            <w:proofErr w:type="spellEnd"/>
            <w:r w:rsidRPr="008B1842">
              <w:rPr>
                <w:sz w:val="24"/>
                <w:szCs w:val="24"/>
              </w:rPr>
              <w:t xml:space="preserve"> veevõtumahutit4m2,</w:t>
            </w:r>
          </w:p>
        </w:tc>
        <w:tc>
          <w:tcPr>
            <w:tcW w:w="1417" w:type="dxa"/>
          </w:tcPr>
          <w:p w14:paraId="69845D14" w14:textId="14BC797B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8B1842">
              <w:rPr>
                <w:sz w:val="24"/>
                <w:szCs w:val="24"/>
              </w:rPr>
              <w:t xml:space="preserve">August2018-Mai 2019 </w:t>
            </w:r>
          </w:p>
        </w:tc>
        <w:tc>
          <w:tcPr>
            <w:tcW w:w="1701" w:type="dxa"/>
          </w:tcPr>
          <w:p w14:paraId="44F6C728" w14:textId="77777777" w:rsidR="00DB69B0" w:rsidRDefault="00617675" w:rsidP="00617675">
            <w:pPr>
              <w:rPr>
                <w:sz w:val="24"/>
                <w:szCs w:val="24"/>
              </w:rPr>
            </w:pPr>
            <w:proofErr w:type="spellStart"/>
            <w:r w:rsidRPr="008B1842">
              <w:rPr>
                <w:sz w:val="24"/>
                <w:szCs w:val="24"/>
              </w:rPr>
              <w:t>Projektijuht</w:t>
            </w:r>
            <w:proofErr w:type="spellEnd"/>
            <w:r w:rsidRPr="008B1842">
              <w:rPr>
                <w:sz w:val="24"/>
                <w:szCs w:val="24"/>
              </w:rPr>
              <w:t xml:space="preserve">, </w:t>
            </w:r>
          </w:p>
          <w:p w14:paraId="15F3C6D3" w14:textId="4A432205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19B27B9D" w14:textId="77777777" w:rsidTr="00EC2D53">
        <w:tc>
          <w:tcPr>
            <w:tcW w:w="2127" w:type="dxa"/>
          </w:tcPr>
          <w:p w14:paraId="31E0409D" w14:textId="4BB24F8E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 nr. 6 km 98,71-106,666 taastusremont</w:t>
            </w:r>
          </w:p>
        </w:tc>
        <w:tc>
          <w:tcPr>
            <w:tcW w:w="1843" w:type="dxa"/>
          </w:tcPr>
          <w:p w14:paraId="12A2CA5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0A381CBB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Ott Joala</w:t>
            </w:r>
          </w:p>
          <w:p w14:paraId="031B8F6C" w14:textId="25B2F838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9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730" w:type="dxa"/>
          </w:tcPr>
          <w:p w14:paraId="5359C12E" w14:textId="5DE93E5B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877 550,18</w:t>
            </w:r>
          </w:p>
        </w:tc>
        <w:tc>
          <w:tcPr>
            <w:tcW w:w="1389" w:type="dxa"/>
          </w:tcPr>
          <w:p w14:paraId="580A03DF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3554DC3A" w14:textId="1343618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67379 m2</w:t>
            </w:r>
          </w:p>
        </w:tc>
        <w:tc>
          <w:tcPr>
            <w:tcW w:w="1417" w:type="dxa"/>
          </w:tcPr>
          <w:p w14:paraId="1B02020A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Juuli2019/</w:t>
            </w:r>
          </w:p>
          <w:p w14:paraId="37150CBB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139177BD" w14:textId="3D96264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</w:t>
            </w:r>
          </w:p>
        </w:tc>
        <w:tc>
          <w:tcPr>
            <w:tcW w:w="1701" w:type="dxa"/>
          </w:tcPr>
          <w:p w14:paraId="3396036F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4EAB38E5" w14:textId="1D0E80CF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5E364B6A" w14:textId="77777777" w:rsidTr="00EC2D53">
        <w:tc>
          <w:tcPr>
            <w:tcW w:w="2127" w:type="dxa"/>
          </w:tcPr>
          <w:p w14:paraId="6F3D0861" w14:textId="70B3F2B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 xml:space="preserve">Pärnu linna </w:t>
            </w:r>
            <w:r>
              <w:rPr>
                <w:sz w:val="24"/>
                <w:szCs w:val="24"/>
                <w:lang w:val="et-EE"/>
              </w:rPr>
              <w:t>kõnni- ja sõiduteede</w:t>
            </w:r>
            <w:r w:rsidRPr="00343077">
              <w:rPr>
                <w:sz w:val="24"/>
                <w:szCs w:val="24"/>
                <w:lang w:val="et-EE"/>
              </w:rPr>
              <w:t xml:space="preserve"> remont 20</w:t>
            </w:r>
            <w:r>
              <w:rPr>
                <w:sz w:val="24"/>
                <w:szCs w:val="24"/>
                <w:lang w:val="et-EE"/>
              </w:rPr>
              <w:t>19</w:t>
            </w:r>
            <w:r w:rsidRPr="00343077">
              <w:rPr>
                <w:sz w:val="24"/>
                <w:szCs w:val="24"/>
                <w:lang w:val="et-EE"/>
              </w:rPr>
              <w:t xml:space="preserve"> aastal</w:t>
            </w:r>
          </w:p>
        </w:tc>
        <w:tc>
          <w:tcPr>
            <w:tcW w:w="1843" w:type="dxa"/>
          </w:tcPr>
          <w:p w14:paraId="42732C46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37762FC" w14:textId="57765285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0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661D06D5" w14:textId="7148910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813 526,50</w:t>
            </w:r>
          </w:p>
        </w:tc>
        <w:tc>
          <w:tcPr>
            <w:tcW w:w="1389" w:type="dxa"/>
          </w:tcPr>
          <w:p w14:paraId="07F0BC26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029BF672" w14:textId="396EA1FF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46591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344A1775" w14:textId="6449833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Juuni2019/August2019</w:t>
            </w:r>
          </w:p>
        </w:tc>
        <w:tc>
          <w:tcPr>
            <w:tcW w:w="1701" w:type="dxa"/>
          </w:tcPr>
          <w:p w14:paraId="7DDEC3A2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1972A525" w14:textId="660429B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01248777" w14:textId="77777777" w:rsidTr="00EC2D53">
        <w:tc>
          <w:tcPr>
            <w:tcW w:w="2127" w:type="dxa"/>
          </w:tcPr>
          <w:p w14:paraId="63F80C94" w14:textId="4D5F08A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mnt.-J.V. Jannseni ristmiku rekonstrueerimine</w:t>
            </w:r>
          </w:p>
        </w:tc>
        <w:tc>
          <w:tcPr>
            <w:tcW w:w="1843" w:type="dxa"/>
          </w:tcPr>
          <w:p w14:paraId="51DB633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3E077942" w14:textId="6879A3BF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1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3FC3BD9B" w14:textId="1D8BB8C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1 679 646,13</w:t>
            </w:r>
          </w:p>
        </w:tc>
        <w:tc>
          <w:tcPr>
            <w:tcW w:w="1389" w:type="dxa"/>
          </w:tcPr>
          <w:p w14:paraId="534DBAF9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43C2401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680AD03A" w14:textId="623DE3F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2019/Mai 2020</w:t>
            </w:r>
          </w:p>
        </w:tc>
        <w:tc>
          <w:tcPr>
            <w:tcW w:w="1701" w:type="dxa"/>
          </w:tcPr>
          <w:p w14:paraId="5E9DE2AE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01E31EE2" w14:textId="6A0E0B65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572DABDF" w14:textId="77777777" w:rsidTr="00EC2D53">
        <w:trPr>
          <w:trHeight w:val="1760"/>
        </w:trPr>
        <w:tc>
          <w:tcPr>
            <w:tcW w:w="2127" w:type="dxa"/>
          </w:tcPr>
          <w:p w14:paraId="716D9F05" w14:textId="7B266C1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Pärnu linna linnatänavate teekatete remont 2020 aastal</w:t>
            </w:r>
          </w:p>
        </w:tc>
        <w:tc>
          <w:tcPr>
            <w:tcW w:w="1843" w:type="dxa"/>
          </w:tcPr>
          <w:p w14:paraId="0C0E7E1D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57A7BE6" w14:textId="2308CF77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2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16EFDB62" w14:textId="240BD32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977 920,93</w:t>
            </w:r>
          </w:p>
        </w:tc>
        <w:tc>
          <w:tcPr>
            <w:tcW w:w="1389" w:type="dxa"/>
          </w:tcPr>
          <w:p w14:paraId="74B097F2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0ABFF441" w14:textId="35C206C4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79 836,71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6F8A5DC0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Juuli2020/</w:t>
            </w:r>
          </w:p>
          <w:p w14:paraId="010A1731" w14:textId="2A3B72B5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August 2020</w:t>
            </w:r>
          </w:p>
        </w:tc>
        <w:tc>
          <w:tcPr>
            <w:tcW w:w="1701" w:type="dxa"/>
          </w:tcPr>
          <w:p w14:paraId="75B3ACBD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7B286167" w14:textId="08F6B29E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7667FE4E" w14:textId="77777777" w:rsidTr="00EC2D53">
        <w:tc>
          <w:tcPr>
            <w:tcW w:w="2127" w:type="dxa"/>
          </w:tcPr>
          <w:p w14:paraId="0E276E58" w14:textId="7D81BD69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Pärnu linna teekatete remont 202</w:t>
            </w:r>
            <w:r>
              <w:rPr>
                <w:sz w:val="24"/>
                <w:szCs w:val="24"/>
                <w:lang w:val="et-EE"/>
              </w:rPr>
              <w:t>1</w:t>
            </w:r>
            <w:r w:rsidRPr="00343077">
              <w:rPr>
                <w:sz w:val="24"/>
                <w:szCs w:val="24"/>
                <w:lang w:val="et-EE"/>
              </w:rPr>
              <w:t xml:space="preserve"> aastal</w:t>
            </w:r>
          </w:p>
        </w:tc>
        <w:tc>
          <w:tcPr>
            <w:tcW w:w="1843" w:type="dxa"/>
          </w:tcPr>
          <w:p w14:paraId="754C5DB4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Pärnu Linnavalitsus, Jaak Kanniste</w:t>
            </w:r>
          </w:p>
          <w:p w14:paraId="19C0E1C4" w14:textId="0DB3A646" w:rsidR="00617675" w:rsidRPr="007B631C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3" w:history="1">
              <w:r w:rsidR="00617675" w:rsidRPr="00816B2A">
                <w:rPr>
                  <w:rStyle w:val="Hyperlink"/>
                  <w:sz w:val="24"/>
                  <w:szCs w:val="24"/>
                  <w:lang w:val="et-EE"/>
                </w:rPr>
                <w:t>Jaak.Kanniste@parnu.ee</w:t>
              </w:r>
            </w:hyperlink>
          </w:p>
        </w:tc>
        <w:tc>
          <w:tcPr>
            <w:tcW w:w="1730" w:type="dxa"/>
          </w:tcPr>
          <w:p w14:paraId="17A1CDBC" w14:textId="3FFE83DA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321 076,14</w:t>
            </w:r>
          </w:p>
        </w:tc>
        <w:tc>
          <w:tcPr>
            <w:tcW w:w="1389" w:type="dxa"/>
          </w:tcPr>
          <w:p w14:paraId="2215136B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Asfaltbetoon-katte ülakihti</w:t>
            </w:r>
          </w:p>
          <w:p w14:paraId="1D96C5D1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C2FA384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Freesimised</w:t>
            </w:r>
          </w:p>
          <w:p w14:paraId="0AA0C876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19462,85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  <w:p w14:paraId="355E5B3F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FDF5155" w14:textId="5537119C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Mai2021/September 2021</w:t>
            </w:r>
          </w:p>
        </w:tc>
        <w:tc>
          <w:tcPr>
            <w:tcW w:w="1701" w:type="dxa"/>
          </w:tcPr>
          <w:p w14:paraId="588CF05B" w14:textId="77777777" w:rsidR="00DB69B0" w:rsidRDefault="00617675" w:rsidP="00617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  <w:r w:rsidRPr="008B1842">
              <w:rPr>
                <w:sz w:val="24"/>
                <w:szCs w:val="24"/>
              </w:rPr>
              <w:t xml:space="preserve"> </w:t>
            </w:r>
          </w:p>
          <w:p w14:paraId="354014BA" w14:textId="31EDA568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617675" w:rsidRPr="007B631C" w14:paraId="42B3FEE9" w14:textId="77777777" w:rsidTr="00EC2D53">
        <w:tc>
          <w:tcPr>
            <w:tcW w:w="2127" w:type="dxa"/>
          </w:tcPr>
          <w:p w14:paraId="0E93F545" w14:textId="1904C35D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Kilingi-Nõmme transiitteede projekteerimis- ja ehitustööd</w:t>
            </w:r>
          </w:p>
        </w:tc>
        <w:tc>
          <w:tcPr>
            <w:tcW w:w="1843" w:type="dxa"/>
          </w:tcPr>
          <w:p w14:paraId="66C792FC" w14:textId="77777777" w:rsidR="00617675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Saarde Vallavalitsus, </w:t>
            </w:r>
            <w:hyperlink r:id="rId14" w:history="1">
              <w:r w:rsidRPr="00B74EEF">
                <w:rPr>
                  <w:rStyle w:val="Hyperlink"/>
                  <w:sz w:val="24"/>
                  <w:szCs w:val="24"/>
                  <w:lang w:val="et-EE"/>
                </w:rPr>
                <w:t>kylli.karu@saard.ee</w:t>
              </w:r>
            </w:hyperlink>
          </w:p>
          <w:p w14:paraId="5D350027" w14:textId="77777777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5553B8D3" w14:textId="115EC356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859 422,02</w:t>
            </w:r>
          </w:p>
        </w:tc>
        <w:tc>
          <w:tcPr>
            <w:tcW w:w="1389" w:type="dxa"/>
          </w:tcPr>
          <w:p w14:paraId="7B788265" w14:textId="77777777" w:rsidR="00617675" w:rsidRDefault="00617675" w:rsidP="0061767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Asfaltbetoonist ülakihti 41877m2, 546jm sadevett,</w:t>
            </w:r>
          </w:p>
          <w:p w14:paraId="07E65CA2" w14:textId="592F59D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637jm äärekive</w:t>
            </w:r>
          </w:p>
        </w:tc>
        <w:tc>
          <w:tcPr>
            <w:tcW w:w="1417" w:type="dxa"/>
          </w:tcPr>
          <w:p w14:paraId="2B7C6E7F" w14:textId="0895B452" w:rsidR="00617675" w:rsidRPr="007B631C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Jaanuar2021/August 2021</w:t>
            </w:r>
          </w:p>
        </w:tc>
        <w:tc>
          <w:tcPr>
            <w:tcW w:w="1701" w:type="dxa"/>
          </w:tcPr>
          <w:p w14:paraId="6C2FBE64" w14:textId="77777777" w:rsidR="00DB69B0" w:rsidRDefault="00617675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</w:t>
            </w:r>
          </w:p>
          <w:p w14:paraId="5FA7C817" w14:textId="7EA7F7D0" w:rsidR="00617675" w:rsidRPr="007B631C" w:rsidRDefault="00DB69B0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eelarve koostamine, </w:t>
            </w:r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ehitustegevuse</w:t>
            </w:r>
            <w:proofErr w:type="spellEnd"/>
            <w:r w:rsidR="00617675" w:rsidRPr="008B1842">
              <w:rPr>
                <w:sz w:val="24"/>
                <w:szCs w:val="24"/>
              </w:rPr>
              <w:t xml:space="preserve"> </w:t>
            </w:r>
            <w:proofErr w:type="spellStart"/>
            <w:r w:rsidR="00617675" w:rsidRPr="008B1842">
              <w:rPr>
                <w:sz w:val="24"/>
                <w:szCs w:val="24"/>
              </w:rPr>
              <w:t>juhtimine</w:t>
            </w:r>
            <w:proofErr w:type="spellEnd"/>
          </w:p>
        </w:tc>
      </w:tr>
      <w:tr w:rsidR="00E05903" w:rsidRPr="007B631C" w14:paraId="4696F4DC" w14:textId="77777777" w:rsidTr="00EC2D53">
        <w:tc>
          <w:tcPr>
            <w:tcW w:w="2127" w:type="dxa"/>
          </w:tcPr>
          <w:p w14:paraId="3BA3C571" w14:textId="4641D682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Uus tn. rekonstrueerimine</w:t>
            </w:r>
          </w:p>
        </w:tc>
        <w:tc>
          <w:tcPr>
            <w:tcW w:w="1843" w:type="dxa"/>
          </w:tcPr>
          <w:p w14:paraId="339ECE3B" w14:textId="2BAAB589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Viljandi Linnavalitsus</w:t>
            </w:r>
          </w:p>
          <w:p w14:paraId="0D830534" w14:textId="5A46C858" w:rsidR="00E05903" w:rsidRDefault="00000000" w:rsidP="00617675">
            <w:pPr>
              <w:rPr>
                <w:sz w:val="24"/>
                <w:szCs w:val="24"/>
                <w:lang w:val="et-EE"/>
              </w:rPr>
            </w:pPr>
            <w:hyperlink r:id="rId15" w:history="1">
              <w:r w:rsidR="00E05903" w:rsidRPr="00300921">
                <w:rPr>
                  <w:rStyle w:val="Hyperlink"/>
                  <w:sz w:val="24"/>
                  <w:szCs w:val="24"/>
                  <w:lang w:val="et-EE"/>
                </w:rPr>
                <w:t>Claid.jezov@viljandi.ee</w:t>
              </w:r>
            </w:hyperlink>
          </w:p>
          <w:p w14:paraId="14DA4BA8" w14:textId="06ECD892" w:rsidR="00E05903" w:rsidRDefault="00E05903" w:rsidP="0061767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15952A13" w14:textId="09A55DAB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1 878 318,83</w:t>
            </w:r>
          </w:p>
        </w:tc>
        <w:tc>
          <w:tcPr>
            <w:tcW w:w="1389" w:type="dxa"/>
          </w:tcPr>
          <w:p w14:paraId="167BDDAB" w14:textId="77777777" w:rsidR="00E05903" w:rsidRDefault="00E05903" w:rsidP="00617675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28F39688" w14:textId="0999471F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Mai2021/ Mai2023</w:t>
            </w:r>
          </w:p>
        </w:tc>
        <w:tc>
          <w:tcPr>
            <w:tcW w:w="1701" w:type="dxa"/>
          </w:tcPr>
          <w:p w14:paraId="23E295BB" w14:textId="784D2008" w:rsidR="00E05903" w:rsidRDefault="00E05903" w:rsidP="0061767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 juhtimine</w:t>
            </w:r>
          </w:p>
        </w:tc>
      </w:tr>
      <w:tr w:rsidR="00E05903" w:rsidRPr="007B631C" w14:paraId="4BB85B0D" w14:textId="77777777" w:rsidTr="00EC2D53">
        <w:tc>
          <w:tcPr>
            <w:tcW w:w="2127" w:type="dxa"/>
          </w:tcPr>
          <w:p w14:paraId="37D6D0D2" w14:textId="7CC0137A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Raassilla Motokeskuse projeteerimis- ja ehitustööd</w:t>
            </w:r>
          </w:p>
        </w:tc>
        <w:tc>
          <w:tcPr>
            <w:tcW w:w="1843" w:type="dxa"/>
          </w:tcPr>
          <w:p w14:paraId="774FCC8D" w14:textId="77777777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Tarvastu Motoklubi MTÜ</w:t>
            </w:r>
          </w:p>
          <w:p w14:paraId="4633E939" w14:textId="69ED90BF" w:rsidR="00E05903" w:rsidRDefault="00000000" w:rsidP="00E05903">
            <w:pPr>
              <w:rPr>
                <w:sz w:val="24"/>
                <w:szCs w:val="24"/>
                <w:lang w:val="et-EE"/>
              </w:rPr>
            </w:pPr>
            <w:hyperlink r:id="rId16" w:history="1">
              <w:r w:rsidR="00E05903" w:rsidRPr="00300921">
                <w:rPr>
                  <w:rStyle w:val="Hyperlink"/>
                  <w:sz w:val="24"/>
                  <w:szCs w:val="24"/>
                  <w:lang w:val="et-EE"/>
                </w:rPr>
                <w:t>info@raassillarx.ee</w:t>
              </w:r>
            </w:hyperlink>
          </w:p>
          <w:p w14:paraId="4715E0EE" w14:textId="6721A221" w:rsidR="00E05903" w:rsidRDefault="00E05903" w:rsidP="00E05903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730" w:type="dxa"/>
          </w:tcPr>
          <w:p w14:paraId="2D62DFBB" w14:textId="3080F051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2 045 246,75</w:t>
            </w:r>
          </w:p>
        </w:tc>
        <w:tc>
          <w:tcPr>
            <w:tcW w:w="1389" w:type="dxa"/>
          </w:tcPr>
          <w:p w14:paraId="452DD789" w14:textId="77777777" w:rsidR="00E05903" w:rsidRDefault="00E05903" w:rsidP="00E05903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AB26B01" w14:textId="6FB83A16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November 2021/Märts2023</w:t>
            </w:r>
          </w:p>
        </w:tc>
        <w:tc>
          <w:tcPr>
            <w:tcW w:w="1701" w:type="dxa"/>
          </w:tcPr>
          <w:p w14:paraId="79BFBCBB" w14:textId="422578EC" w:rsidR="00E05903" w:rsidRDefault="00E0590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Projektijuht, ehitustegemise juhtimine</w:t>
            </w:r>
          </w:p>
        </w:tc>
      </w:tr>
      <w:tr w:rsidR="00F207C9" w:rsidRPr="007B631C" w14:paraId="78A97C29" w14:textId="77777777" w:rsidTr="00EC2D53">
        <w:tc>
          <w:tcPr>
            <w:tcW w:w="2127" w:type="dxa"/>
          </w:tcPr>
          <w:p w14:paraId="711B7B31" w14:textId="52226B3B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Tori sild</w:t>
            </w:r>
          </w:p>
        </w:tc>
        <w:tc>
          <w:tcPr>
            <w:tcW w:w="1843" w:type="dxa"/>
          </w:tcPr>
          <w:p w14:paraId="49B81221" w14:textId="7777777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  <w:p w14:paraId="4651F399" w14:textId="426BCC9C" w:rsidR="00F207C9" w:rsidRDefault="00000000" w:rsidP="00E05903">
            <w:pPr>
              <w:rPr>
                <w:sz w:val="24"/>
                <w:szCs w:val="24"/>
                <w:lang w:val="et-EE"/>
              </w:rPr>
            </w:pPr>
            <w:hyperlink r:id="rId17" w:history="1">
              <w:r w:rsidR="00F207C9" w:rsidRPr="00FD309A">
                <w:rPr>
                  <w:rStyle w:val="Hyperlink"/>
                  <w:sz w:val="24"/>
                  <w:szCs w:val="24"/>
                </w:rPr>
                <w:t>roger.voll@transpordiamet.ee</w:t>
              </w:r>
            </w:hyperlink>
          </w:p>
        </w:tc>
        <w:tc>
          <w:tcPr>
            <w:tcW w:w="1730" w:type="dxa"/>
          </w:tcPr>
          <w:p w14:paraId="50FB0488" w14:textId="135692E7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6 599 523,34 </w:t>
            </w:r>
          </w:p>
        </w:tc>
        <w:tc>
          <w:tcPr>
            <w:tcW w:w="1389" w:type="dxa"/>
          </w:tcPr>
          <w:p w14:paraId="48E9A7FA" w14:textId="26A4283B" w:rsidR="00F207C9" w:rsidRDefault="00F207C9" w:rsidP="00E05903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AB ülakihti 34 287m2, Rajatud muldkeha 7000m3, silla pikkus 140,6m</w:t>
            </w:r>
          </w:p>
        </w:tc>
        <w:tc>
          <w:tcPr>
            <w:tcW w:w="1417" w:type="dxa"/>
          </w:tcPr>
          <w:p w14:paraId="46DE021A" w14:textId="10251B8D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 2021/Juuli 2023</w:t>
            </w:r>
          </w:p>
        </w:tc>
        <w:tc>
          <w:tcPr>
            <w:tcW w:w="1701" w:type="dxa"/>
          </w:tcPr>
          <w:p w14:paraId="4E0388F2" w14:textId="4D5F7534" w:rsidR="00F207C9" w:rsidRDefault="00F207C9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Teedeehituse objektijuht</w:t>
            </w:r>
          </w:p>
        </w:tc>
      </w:tr>
      <w:tr w:rsidR="00EC2D53" w:rsidRPr="007B631C" w14:paraId="61EA1263" w14:textId="77777777" w:rsidTr="00EC2D53">
        <w:tc>
          <w:tcPr>
            <w:tcW w:w="2127" w:type="dxa"/>
          </w:tcPr>
          <w:p w14:paraId="41533B3B" w14:textId="2E41F7E6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T-4 Tallinn-Pärnu-Ikla km 122,6-125,2 Sauga-Pärnu 2+2 lõigu ehitus</w:t>
            </w:r>
          </w:p>
        </w:tc>
        <w:tc>
          <w:tcPr>
            <w:tcW w:w="1843" w:type="dxa"/>
          </w:tcPr>
          <w:p w14:paraId="55664030" w14:textId="77777777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  <w:p w14:paraId="31141A34" w14:textId="57AC1BB6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hyperlink r:id="rId18" w:history="1">
              <w:r w:rsidRPr="00A603E4">
                <w:rPr>
                  <w:rStyle w:val="Hyperlink"/>
                  <w:sz w:val="24"/>
                  <w:szCs w:val="24"/>
                </w:rPr>
                <w:t>arto.juhansoo</w:t>
              </w:r>
              <w:r w:rsidRPr="00A603E4">
                <w:rPr>
                  <w:rStyle w:val="Hyperlink"/>
                  <w:sz w:val="24"/>
                  <w:szCs w:val="24"/>
                </w:rPr>
                <w:t>@transpordiamet.ee</w:t>
              </w:r>
            </w:hyperlink>
          </w:p>
        </w:tc>
        <w:tc>
          <w:tcPr>
            <w:tcW w:w="1730" w:type="dxa"/>
          </w:tcPr>
          <w:p w14:paraId="2082AECE" w14:textId="6EDB674F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13 304 323,58</w:t>
            </w:r>
          </w:p>
          <w:p w14:paraId="6B3E1993" w14:textId="5A415CF6" w:rsidR="00EC2D53" w:rsidRDefault="00EC2D53" w:rsidP="00E05903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389" w:type="dxa"/>
          </w:tcPr>
          <w:p w14:paraId="486810B1" w14:textId="77777777" w:rsidR="00EC2D53" w:rsidRDefault="00EC2D53" w:rsidP="00E05903">
            <w:pPr>
              <w:jc w:val="center"/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5B552C8B" w14:textId="22C6789B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 2023-…</w:t>
            </w:r>
          </w:p>
        </w:tc>
        <w:tc>
          <w:tcPr>
            <w:tcW w:w="1701" w:type="dxa"/>
          </w:tcPr>
          <w:p w14:paraId="6D9AACF5" w14:textId="7B8BEAAB" w:rsidR="00EC2D53" w:rsidRDefault="00EC2D53" w:rsidP="00E05903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</w:tbl>
    <w:p w14:paraId="0E470158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550B587F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2F4EDD93" w14:textId="77777777" w:rsidR="006E39C7" w:rsidRPr="007B631C" w:rsidRDefault="006E39C7" w:rsidP="006E39C7">
      <w:pPr>
        <w:pStyle w:val="ListParagraph"/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Keelteoskus (Märgi emakeel; väga hea; hea; rahuldav; kesine; nõrk):</w:t>
      </w:r>
    </w:p>
    <w:p w14:paraId="7F971748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34CE4EDA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51EE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FD74A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31B61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50944AB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3C94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3D7898" w14:textId="6902DCA5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23DB" w14:textId="4178B45E" w:rsidR="006E39C7" w:rsidRPr="007B631C" w:rsidRDefault="00617675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>
              <w:rPr>
                <w:i/>
                <w:sz w:val="24"/>
                <w:szCs w:val="24"/>
                <w:lang w:val="et-EE"/>
              </w:rPr>
              <w:t>Väga hea</w:t>
            </w:r>
          </w:p>
        </w:tc>
      </w:tr>
      <w:tr w:rsidR="006E39C7" w:rsidRPr="007B631C" w14:paraId="7E45D55D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035D97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2A6782" w14:textId="4B3DE09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D785" w14:textId="6883A116" w:rsidR="006E39C7" w:rsidRPr="007B631C" w:rsidRDefault="00617675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27B9E23E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175EFF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A4538D" w14:textId="004405F9" w:rsidR="006E39C7" w:rsidRPr="007B631C" w:rsidRDefault="00E05903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05D1" w14:textId="288E1E92" w:rsidR="006E39C7" w:rsidRPr="007B631C" w:rsidRDefault="00E05903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13F4B61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292AA9" w14:textId="77777777" w:rsidR="006E39C7" w:rsidRPr="007B631C" w:rsidRDefault="006E39C7" w:rsidP="00002816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564978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63A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  <w:tr w:rsidR="006E39C7" w:rsidRPr="007B631C" w14:paraId="42F65769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FA619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7E40B5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46B4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7F841FE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0AC8A2B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4E16BFD0" w14:textId="1104BB05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projektijuhi kontaktandmed: </w:t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 xml:space="preserve">telefon: </w:t>
      </w:r>
      <w:r w:rsidR="00617675">
        <w:rPr>
          <w:sz w:val="24"/>
          <w:szCs w:val="24"/>
          <w:lang w:val="et-EE"/>
        </w:rPr>
        <w:t>56984594</w:t>
      </w:r>
    </w:p>
    <w:p w14:paraId="59C96208" w14:textId="1675FF2B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  <w:t>e-posti aadress:</w:t>
      </w:r>
      <w:r w:rsidR="00617675">
        <w:rPr>
          <w:sz w:val="24"/>
          <w:szCs w:val="24"/>
          <w:lang w:val="et-EE"/>
        </w:rPr>
        <w:t>mihkel.pill@trefnord.ee</w:t>
      </w:r>
    </w:p>
    <w:p w14:paraId="1DC2B416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5183680A" w14:textId="25BDAF71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Kuupäev: </w:t>
      </w:r>
      <w:r w:rsidR="00E05903">
        <w:rPr>
          <w:sz w:val="24"/>
          <w:szCs w:val="24"/>
          <w:lang w:val="et-EE"/>
        </w:rPr>
        <w:t>2</w:t>
      </w:r>
      <w:r w:rsidR="00EC2D53">
        <w:rPr>
          <w:sz w:val="24"/>
          <w:szCs w:val="24"/>
          <w:lang w:val="et-EE"/>
        </w:rPr>
        <w:t>7</w:t>
      </w:r>
      <w:r w:rsidR="00617675">
        <w:rPr>
          <w:sz w:val="24"/>
          <w:szCs w:val="24"/>
          <w:lang w:val="et-EE"/>
        </w:rPr>
        <w:t>.0</w:t>
      </w:r>
      <w:r w:rsidR="00EC2D53">
        <w:rPr>
          <w:sz w:val="24"/>
          <w:szCs w:val="24"/>
          <w:lang w:val="et-EE"/>
        </w:rPr>
        <w:t>3</w:t>
      </w:r>
      <w:r w:rsidR="00617675">
        <w:rPr>
          <w:sz w:val="24"/>
          <w:szCs w:val="24"/>
          <w:lang w:val="et-EE"/>
        </w:rPr>
        <w:t>.202</w:t>
      </w:r>
      <w:r w:rsidR="00EC2D53">
        <w:rPr>
          <w:sz w:val="24"/>
          <w:szCs w:val="24"/>
          <w:lang w:val="et-EE"/>
        </w:rPr>
        <w:t>4</w:t>
      </w:r>
    </w:p>
    <w:p w14:paraId="393B1C61" w14:textId="77777777" w:rsidR="006E39C7" w:rsidRDefault="006E39C7" w:rsidP="006E39C7">
      <w:pPr>
        <w:rPr>
          <w:sz w:val="24"/>
          <w:szCs w:val="24"/>
          <w:lang w:val="et-EE"/>
        </w:rPr>
      </w:pPr>
    </w:p>
    <w:p w14:paraId="2BBC796D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788B094F" w14:textId="77777777" w:rsidR="006E39C7" w:rsidRPr="007B631C" w:rsidRDefault="006E39C7" w:rsidP="006E39C7">
      <w:pPr>
        <w:rPr>
          <w:lang w:val="et-EE"/>
        </w:rPr>
      </w:pPr>
      <w:r w:rsidRPr="007B631C">
        <w:rPr>
          <w:sz w:val="24"/>
          <w:szCs w:val="24"/>
          <w:lang w:val="et-EE"/>
        </w:rPr>
        <w:t>projektijuhi allkiri: ____________________</w:t>
      </w:r>
    </w:p>
    <w:p w14:paraId="08F11D2E" w14:textId="77777777" w:rsidR="00AD137A" w:rsidRPr="007B631C" w:rsidRDefault="00AD137A" w:rsidP="005A2A60">
      <w:pPr>
        <w:autoSpaceDE w:val="0"/>
        <w:autoSpaceDN w:val="0"/>
        <w:adjustRightInd w:val="0"/>
        <w:jc w:val="both"/>
        <w:rPr>
          <w:b/>
          <w:sz w:val="24"/>
          <w:szCs w:val="24"/>
          <w:lang w:val="et-EE"/>
        </w:rPr>
      </w:pPr>
    </w:p>
    <w:sectPr w:rsidR="00AD137A" w:rsidRPr="007B631C" w:rsidSect="00D31E12">
      <w:headerReference w:type="default" r:id="rId19"/>
      <w:footerReference w:type="default" r:id="rId20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3310" w14:textId="77777777" w:rsidR="00D31E12" w:rsidRDefault="00D31E12" w:rsidP="00B43141">
      <w:r>
        <w:separator/>
      </w:r>
    </w:p>
  </w:endnote>
  <w:endnote w:type="continuationSeparator" w:id="0">
    <w:p w14:paraId="3A768222" w14:textId="77777777" w:rsidR="00D31E12" w:rsidRDefault="00D31E12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E3ED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45196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3D3CEB57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415D" w14:textId="77777777" w:rsidR="00D31E12" w:rsidRDefault="00D31E12" w:rsidP="00B43141">
      <w:r>
        <w:separator/>
      </w:r>
    </w:p>
  </w:footnote>
  <w:footnote w:type="continuationSeparator" w:id="0">
    <w:p w14:paraId="2E003724" w14:textId="77777777" w:rsidR="00D31E12" w:rsidRDefault="00D31E12" w:rsidP="00B43141">
      <w:r>
        <w:continuationSeparator/>
      </w:r>
    </w:p>
  </w:footnote>
  <w:footnote w:id="1">
    <w:p w14:paraId="02DF2AF6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467FC7C1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(teeseaduse § </w:t>
      </w:r>
      <w:r w:rsidR="00B31F4E">
        <w:rPr>
          <w:lang w:val="et-EE"/>
        </w:rPr>
        <w:t>14</w:t>
      </w:r>
      <w:r>
        <w:rPr>
          <w:lang w:val="et-EE"/>
        </w:rPr>
        <w:t xml:space="preserve"> mõistes</w:t>
      </w:r>
      <w:r w:rsidR="00643F91">
        <w:rPr>
          <w:lang w:val="et-EE"/>
        </w:rPr>
        <w:t xml:space="preserve"> </w:t>
      </w:r>
      <w:r w:rsidR="00643F91" w:rsidRPr="00643F91">
        <w:rPr>
          <w:lang w:val="et-EE"/>
        </w:rPr>
        <w:t>või ehitusseadustiku § 92 lg 5</w:t>
      </w:r>
      <w:r>
        <w:rPr>
          <w:lang w:val="et-EE"/>
        </w:rPr>
        <w:t xml:space="preserve">) ehituse- või remondi valdkonnas </w:t>
      </w:r>
    </w:p>
  </w:footnote>
  <w:footnote w:id="3">
    <w:p w14:paraId="2F1F0D49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00D5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451966">
      <w:rPr>
        <w:sz w:val="16"/>
        <w:szCs w:val="16"/>
      </w:rPr>
      <w:t>20</w:t>
    </w:r>
    <w:r w:rsidR="00AD137A">
      <w:rPr>
        <w:sz w:val="16"/>
        <w:szCs w:val="16"/>
      </w:rPr>
      <w:t>.0</w:t>
    </w:r>
    <w:r w:rsidR="00451966">
      <w:rPr>
        <w:sz w:val="16"/>
        <w:szCs w:val="16"/>
      </w:rPr>
      <w:t>9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451966">
      <w:rPr>
        <w:sz w:val="16"/>
        <w:szCs w:val="16"/>
      </w:rPr>
      <w:t>9</w:t>
    </w:r>
    <w:r w:rsidR="005A2A60">
      <w:tab/>
    </w:r>
    <w:r w:rsidR="005A2A60">
      <w:tab/>
    </w:r>
    <w:r w:rsidR="005A2A60">
      <w:rPr>
        <w:noProof/>
        <w:lang w:val="en-US" w:eastAsia="en-US"/>
      </w:rPr>
      <w:drawing>
        <wp:inline distT="0" distB="0" distL="0" distR="0" wp14:anchorId="073764B3" wp14:editId="731EE25E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5247542">
    <w:abstractNumId w:val="0"/>
  </w:num>
  <w:num w:numId="2" w16cid:durableId="1834877871">
    <w:abstractNumId w:val="5"/>
  </w:num>
  <w:num w:numId="3" w16cid:durableId="801727662">
    <w:abstractNumId w:val="11"/>
  </w:num>
  <w:num w:numId="4" w16cid:durableId="1551530645">
    <w:abstractNumId w:val="10"/>
  </w:num>
  <w:num w:numId="5" w16cid:durableId="716125893">
    <w:abstractNumId w:val="19"/>
  </w:num>
  <w:num w:numId="6" w16cid:durableId="21712868">
    <w:abstractNumId w:val="12"/>
  </w:num>
  <w:num w:numId="7" w16cid:durableId="1075972617">
    <w:abstractNumId w:val="6"/>
  </w:num>
  <w:num w:numId="8" w16cid:durableId="1725058581">
    <w:abstractNumId w:val="13"/>
  </w:num>
  <w:num w:numId="9" w16cid:durableId="1466193042">
    <w:abstractNumId w:val="15"/>
  </w:num>
  <w:num w:numId="10" w16cid:durableId="120005140">
    <w:abstractNumId w:val="7"/>
  </w:num>
  <w:num w:numId="11" w16cid:durableId="496582475">
    <w:abstractNumId w:val="9"/>
  </w:num>
  <w:num w:numId="12" w16cid:durableId="728381031">
    <w:abstractNumId w:val="3"/>
  </w:num>
  <w:num w:numId="13" w16cid:durableId="507981523">
    <w:abstractNumId w:val="1"/>
  </w:num>
  <w:num w:numId="14" w16cid:durableId="662972004">
    <w:abstractNumId w:val="2"/>
  </w:num>
  <w:num w:numId="15" w16cid:durableId="355498905">
    <w:abstractNumId w:val="16"/>
  </w:num>
  <w:num w:numId="16" w16cid:durableId="364059445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790527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7724511">
    <w:abstractNumId w:val="8"/>
  </w:num>
  <w:num w:numId="19" w16cid:durableId="522789337">
    <w:abstractNumId w:val="18"/>
  </w:num>
  <w:num w:numId="20" w16cid:durableId="69666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83537"/>
    <w:rsid w:val="000A44FE"/>
    <w:rsid w:val="000B023F"/>
    <w:rsid w:val="001C4F61"/>
    <w:rsid w:val="002E1AAF"/>
    <w:rsid w:val="004123CD"/>
    <w:rsid w:val="00451966"/>
    <w:rsid w:val="004876C7"/>
    <w:rsid w:val="005153E9"/>
    <w:rsid w:val="00554B93"/>
    <w:rsid w:val="0056200F"/>
    <w:rsid w:val="005655A8"/>
    <w:rsid w:val="005A2A60"/>
    <w:rsid w:val="005E02FB"/>
    <w:rsid w:val="00617675"/>
    <w:rsid w:val="00643F91"/>
    <w:rsid w:val="00651354"/>
    <w:rsid w:val="00696423"/>
    <w:rsid w:val="006B6DB5"/>
    <w:rsid w:val="006E39C7"/>
    <w:rsid w:val="00727B8D"/>
    <w:rsid w:val="007B4ABE"/>
    <w:rsid w:val="007B631C"/>
    <w:rsid w:val="008255F6"/>
    <w:rsid w:val="00843AC8"/>
    <w:rsid w:val="0087087E"/>
    <w:rsid w:val="008759C9"/>
    <w:rsid w:val="00955C9A"/>
    <w:rsid w:val="009A169F"/>
    <w:rsid w:val="009D3A89"/>
    <w:rsid w:val="00A8589F"/>
    <w:rsid w:val="00AD137A"/>
    <w:rsid w:val="00B13F7A"/>
    <w:rsid w:val="00B31F4E"/>
    <w:rsid w:val="00B43141"/>
    <w:rsid w:val="00B5014E"/>
    <w:rsid w:val="00B73750"/>
    <w:rsid w:val="00D31E12"/>
    <w:rsid w:val="00DB06F0"/>
    <w:rsid w:val="00DB69B0"/>
    <w:rsid w:val="00E05903"/>
    <w:rsid w:val="00E071C9"/>
    <w:rsid w:val="00EC2D53"/>
    <w:rsid w:val="00EF1ED1"/>
    <w:rsid w:val="00F05247"/>
    <w:rsid w:val="00F207C9"/>
    <w:rsid w:val="00F31F0B"/>
    <w:rsid w:val="00F4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8D2DE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6176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hollas@parnu.ee" TargetMode="External"/><Relationship Id="rId13" Type="http://schemas.openxmlformats.org/officeDocument/2006/relationships/hyperlink" Target="mailto:Jaak.Kanniste@parnu.ee" TargetMode="External"/><Relationship Id="rId18" Type="http://schemas.openxmlformats.org/officeDocument/2006/relationships/hyperlink" Target="mailto:arto.juhansoo@transpordiamet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Jaak.Kanniste@parnu.ee" TargetMode="External"/><Relationship Id="rId17" Type="http://schemas.openxmlformats.org/officeDocument/2006/relationships/hyperlink" Target="mailto:roger.voll@transpordiamet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raassillarx.e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ak.Kanniste@parnu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laid.jezov@viljandi.ee" TargetMode="External"/><Relationship Id="rId10" Type="http://schemas.openxmlformats.org/officeDocument/2006/relationships/hyperlink" Target="mailto:Jaak.Kanniste@parnu.e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tt.Joala@transpordiamet.ee" TargetMode="External"/><Relationship Id="rId14" Type="http://schemas.openxmlformats.org/officeDocument/2006/relationships/hyperlink" Target="mailto:kylli.karu@saard.e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C007-D904-4825-A044-A97A6CDD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Mihkel Pill</cp:lastModifiedBy>
  <cp:revision>2</cp:revision>
  <cp:lastPrinted>2012-01-30T09:22:00Z</cp:lastPrinted>
  <dcterms:created xsi:type="dcterms:W3CDTF">2024-03-27T06:24:00Z</dcterms:created>
  <dcterms:modified xsi:type="dcterms:W3CDTF">2024-03-27T06:24:00Z</dcterms:modified>
</cp:coreProperties>
</file>